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807D823" w14:textId="00FAD105" w:rsidR="0065327A" w:rsidRDefault="00267918" w:rsidP="007838EE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67918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26791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6791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6791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67918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67918">
        <w:rPr>
          <w:rFonts w:ascii="Arial" w:hAnsi="Arial" w:cs="Arial"/>
          <w:b/>
          <w:bCs/>
          <w:sz w:val="22"/>
          <w:szCs w:val="22"/>
        </w:rPr>
        <w:t xml:space="preserve"> Nr 1 140R w km od 2+055 do 2+309 w m. </w:t>
      </w:r>
      <w:proofErr w:type="spellStart"/>
      <w:r w:rsidRPr="00267918">
        <w:rPr>
          <w:rFonts w:ascii="Arial" w:hAnsi="Arial" w:cs="Arial"/>
          <w:b/>
          <w:bCs/>
          <w:sz w:val="22"/>
          <w:szCs w:val="22"/>
        </w:rPr>
        <w:t>Grochowe</w:t>
      </w:r>
      <w:proofErr w:type="spellEnd"/>
      <w:r w:rsidRPr="0026791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67918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267918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267918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26791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6791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6791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67918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26791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67918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</w:p>
    <w:p w14:paraId="4962725D" w14:textId="764ECC7D" w:rsidR="004F6ADF" w:rsidRPr="00D3547E" w:rsidRDefault="00934838" w:rsidP="0065327A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590FB" w14:textId="77777777" w:rsidR="00E558A7" w:rsidRDefault="00E558A7" w:rsidP="00AC1A4B">
      <w:r>
        <w:separator/>
      </w:r>
    </w:p>
  </w:endnote>
  <w:endnote w:type="continuationSeparator" w:id="0">
    <w:p w14:paraId="76E7D843" w14:textId="77777777" w:rsidR="00E558A7" w:rsidRDefault="00E558A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AFDA0" w14:textId="77777777" w:rsidR="00E558A7" w:rsidRDefault="00E558A7" w:rsidP="00AC1A4B">
      <w:r>
        <w:separator/>
      </w:r>
    </w:p>
  </w:footnote>
  <w:footnote w:type="continuationSeparator" w:id="0">
    <w:p w14:paraId="0D2D439B" w14:textId="77777777" w:rsidR="00E558A7" w:rsidRDefault="00E558A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468D3DB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32E0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F9B35F8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5327A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B32E03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A753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C05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67918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1EA7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03F2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168C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6931"/>
    <w:rsid w:val="00637D1C"/>
    <w:rsid w:val="00640248"/>
    <w:rsid w:val="0064251B"/>
    <w:rsid w:val="00650876"/>
    <w:rsid w:val="0065327A"/>
    <w:rsid w:val="006559E2"/>
    <w:rsid w:val="006559FE"/>
    <w:rsid w:val="00657B01"/>
    <w:rsid w:val="00662FFB"/>
    <w:rsid w:val="00665D9E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0F67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738C5"/>
    <w:rsid w:val="007819F1"/>
    <w:rsid w:val="007838E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2E7C"/>
    <w:rsid w:val="008048BE"/>
    <w:rsid w:val="00810052"/>
    <w:rsid w:val="00810851"/>
    <w:rsid w:val="008142D8"/>
    <w:rsid w:val="00816FDD"/>
    <w:rsid w:val="00817F97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2E0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0AD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A753B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5FED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58A7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5CBE"/>
    <w:rsid w:val="00FA746B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2020-12-14T07:24:00Z</cp:lastPrinted>
  <dcterms:created xsi:type="dcterms:W3CDTF">2021-02-17T13:18:00Z</dcterms:created>
  <dcterms:modified xsi:type="dcterms:W3CDTF">2025-07-17T12:06:00Z</dcterms:modified>
</cp:coreProperties>
</file>